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01085F23"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3936786A" w14:textId="1AFCDE18" w:rsidR="006A2017" w:rsidRPr="005D0A0A" w:rsidRDefault="006A2017" w:rsidP="00B62D3E">
      <w:pPr>
        <w:pStyle w:val="Nzov"/>
        <w:rPr>
          <w:sz w:val="24"/>
          <w:szCs w:val="24"/>
          <w:lang w:val="sk-SK"/>
        </w:rPr>
      </w:pP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752ACF66"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6B66B1">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6B66B1">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4C74513B"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E4E2A" w:rsidRPr="006E4E2A">
        <w:rPr>
          <w:rFonts w:cs="Arial"/>
          <w:b/>
          <w:szCs w:val="24"/>
        </w:rPr>
        <w:t xml:space="preserve">SSV  Banská Bystrica, </w:t>
      </w:r>
      <w:proofErr w:type="spellStart"/>
      <w:r w:rsidR="006E4E2A" w:rsidRPr="006E4E2A">
        <w:rPr>
          <w:rFonts w:cs="Arial"/>
          <w:b/>
          <w:szCs w:val="24"/>
        </w:rPr>
        <w:t>Mičinská</w:t>
      </w:r>
      <w:proofErr w:type="spellEnd"/>
      <w:r w:rsidR="006E4E2A" w:rsidRPr="006E4E2A">
        <w:rPr>
          <w:rFonts w:cs="Arial"/>
          <w:b/>
          <w:szCs w:val="24"/>
        </w:rPr>
        <w:t xml:space="preserve"> cesta 33, 974 01 Banská Bystrica</w:t>
      </w:r>
      <w:r w:rsidR="006E4E2A"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119A87D4"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33C319B5" w14:textId="77777777" w:rsidR="00850A77" w:rsidRPr="00850A77" w:rsidRDefault="00850A77" w:rsidP="00850A77">
      <w:pPr>
        <w:pStyle w:val="Odsekzoznamu"/>
        <w:rPr>
          <w:szCs w:val="24"/>
        </w:rPr>
      </w:pPr>
    </w:p>
    <w:p w14:paraId="1F0FE978" w14:textId="77777777" w:rsidR="00850A77" w:rsidRDefault="00850A77" w:rsidP="00850A77">
      <w:pPr>
        <w:pStyle w:val="Odsekzoznamu"/>
        <w:numPr>
          <w:ilvl w:val="0"/>
          <w:numId w:val="1"/>
        </w:numPr>
        <w:autoSpaceDE w:val="0"/>
        <w:autoSpaceDN w:val="0"/>
        <w:adjustRightInd w:val="0"/>
        <w:ind w:left="284" w:hanging="284"/>
        <w:rPr>
          <w:szCs w:val="24"/>
          <w:shd w:val="clear" w:color="auto" w:fill="FFFFFF"/>
        </w:rPr>
      </w:pPr>
      <w:r>
        <w:rPr>
          <w:color w:val="FF0000"/>
          <w:szCs w:val="24"/>
        </w:rPr>
        <w:t>V prípade opravy, ktorá sa nedá z objektívnych príčin (rozsah opravy, nedostupnosť náhradných dielov) vykonať v uvedených lehotách opráv, navrhne Zhotoviteľ najneskôr do 6 pracovných hodín od prevzatia vozidla lehotu opravy aj s jej podrobným odôvodnením. Predĺženú lehotu musí schváliť Objednávateľ</w:t>
      </w:r>
      <w:r>
        <w:rPr>
          <w:szCs w:val="24"/>
        </w:rPr>
        <w:t>.</w:t>
      </w:r>
    </w:p>
    <w:p w14:paraId="70597AA6" w14:textId="77777777" w:rsidR="00850A77" w:rsidRPr="005D0A0A" w:rsidRDefault="00850A77" w:rsidP="00850A77">
      <w:pPr>
        <w:pStyle w:val="Odsekzoznamu"/>
        <w:ind w:left="284"/>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384CB94B" w14:textId="77777777" w:rsidR="006E4E2A" w:rsidRPr="006E4E2A"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p>
    <w:p w14:paraId="642D076D" w14:textId="0DBD7561" w:rsidR="00852123" w:rsidRPr="00852123" w:rsidRDefault="006E4E2A" w:rsidP="006E4E2A">
      <w:pPr>
        <w:pStyle w:val="Odsekzoznamu"/>
        <w:ind w:left="360"/>
        <w:rPr>
          <w:szCs w:val="24"/>
        </w:rPr>
      </w:pPr>
      <w:r>
        <w:rPr>
          <w:b/>
        </w:rPr>
        <w:t>38 500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A39D00D" w:rsidR="00DF16BC" w:rsidRDefault="00DF16BC" w:rsidP="00B62D3E">
      <w:pPr>
        <w:jc w:val="center"/>
        <w:rPr>
          <w:szCs w:val="24"/>
        </w:rPr>
      </w:pPr>
    </w:p>
    <w:p w14:paraId="16EF75AA" w14:textId="7B81C6CF" w:rsidR="00850A77" w:rsidRDefault="00850A77" w:rsidP="00B62D3E">
      <w:pPr>
        <w:jc w:val="center"/>
        <w:rPr>
          <w:szCs w:val="24"/>
        </w:rPr>
      </w:pPr>
    </w:p>
    <w:p w14:paraId="3CB4DB0D" w14:textId="01445246" w:rsidR="00850A77" w:rsidRDefault="00850A77" w:rsidP="00B62D3E">
      <w:pPr>
        <w:jc w:val="center"/>
        <w:rPr>
          <w:szCs w:val="24"/>
        </w:rPr>
      </w:pPr>
    </w:p>
    <w:p w14:paraId="35150506" w14:textId="77777777" w:rsidR="00850A77" w:rsidRPr="005D0A0A" w:rsidRDefault="00850A77"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026E7680" w:rsidR="00C36CA9" w:rsidRDefault="00C36CA9" w:rsidP="00C36CA9">
      <w:pPr>
        <w:tabs>
          <w:tab w:val="left" w:pos="0"/>
        </w:tabs>
        <w:ind w:left="786"/>
        <w:contextualSpacing/>
        <w:rPr>
          <w:bCs/>
        </w:rPr>
      </w:pPr>
    </w:p>
    <w:p w14:paraId="62C4B7C5" w14:textId="77777777" w:rsidR="00850A77" w:rsidRPr="00AA0AAA" w:rsidRDefault="00850A77"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00CFFCF8" w:rsidR="003C3488" w:rsidRPr="007A3385" w:rsidRDefault="003C3488" w:rsidP="00B900A8">
      <w:pPr>
        <w:pStyle w:val="Odsekzoznamu"/>
        <w:rPr>
          <w:iCs/>
          <w:szCs w:val="24"/>
        </w:rPr>
      </w:pPr>
      <w:r w:rsidRPr="007A3385">
        <w:rPr>
          <w:rStyle w:val="markedcontent"/>
          <w:iCs/>
          <w:szCs w:val="24"/>
        </w:rPr>
        <w:t xml:space="preserve">Za týmto účelom </w:t>
      </w:r>
      <w:r w:rsidR="0070218B">
        <w:rPr>
          <w:rStyle w:val="markedcontent"/>
          <w:iCs/>
          <w:szCs w:val="24"/>
        </w:rPr>
        <w:t xml:space="preserve">Zhotoviteľ </w:t>
      </w:r>
      <w:r w:rsidRPr="007A3385">
        <w:rPr>
          <w:rStyle w:val="markedcontent"/>
          <w:iCs/>
          <w:szCs w:val="24"/>
        </w:rPr>
        <w:t>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2FCAE9A8"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bookmarkStart w:id="1" w:name="_GoBack"/>
      <w:bookmarkEnd w:id="1"/>
      <w:r w:rsidRPr="00185DD4">
        <w:rPr>
          <w:rFonts w:cs="Arial"/>
          <w:color w:val="000000" w:themeColor="text1"/>
          <w:szCs w:val="24"/>
        </w:rPr>
        <w:t>vedúci organizačnej zložky</w:t>
      </w:r>
      <w:r w:rsidR="006B66B1">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62A56" w14:textId="77777777" w:rsidR="0017058C" w:rsidRDefault="0017058C">
      <w:r>
        <w:separator/>
      </w:r>
    </w:p>
  </w:endnote>
  <w:endnote w:type="continuationSeparator" w:id="0">
    <w:p w14:paraId="76618ECE" w14:textId="77777777" w:rsidR="0017058C" w:rsidRDefault="0017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DF4F3" w14:textId="77777777" w:rsidR="0017058C" w:rsidRDefault="0017058C">
      <w:r>
        <w:separator/>
      </w:r>
    </w:p>
  </w:footnote>
  <w:footnote w:type="continuationSeparator" w:id="0">
    <w:p w14:paraId="2FA1EF8A" w14:textId="77777777" w:rsidR="0017058C" w:rsidRDefault="0017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58C"/>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666E"/>
    <w:rsid w:val="004329BC"/>
    <w:rsid w:val="00432C87"/>
    <w:rsid w:val="00434617"/>
    <w:rsid w:val="004368C3"/>
    <w:rsid w:val="004408D1"/>
    <w:rsid w:val="00441F2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2017"/>
    <w:rsid w:val="006A4CDF"/>
    <w:rsid w:val="006B4171"/>
    <w:rsid w:val="006B66B1"/>
    <w:rsid w:val="006C0DA0"/>
    <w:rsid w:val="006D0055"/>
    <w:rsid w:val="006E2407"/>
    <w:rsid w:val="006E4E2A"/>
    <w:rsid w:val="006F09B9"/>
    <w:rsid w:val="006F41AB"/>
    <w:rsid w:val="006F4236"/>
    <w:rsid w:val="0070218B"/>
    <w:rsid w:val="0072741F"/>
    <w:rsid w:val="007434AE"/>
    <w:rsid w:val="00770E9F"/>
    <w:rsid w:val="007A3385"/>
    <w:rsid w:val="007C06EA"/>
    <w:rsid w:val="007D146C"/>
    <w:rsid w:val="007D7E99"/>
    <w:rsid w:val="007F7737"/>
    <w:rsid w:val="008237BF"/>
    <w:rsid w:val="00850A77"/>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A6398"/>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06F"/>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049066986">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4942</Words>
  <Characters>28170</Characters>
  <Application>Microsoft Office Word</Application>
  <DocSecurity>0</DocSecurity>
  <Lines>234</Lines>
  <Paragraphs>66</Paragraphs>
  <ScaleCrop>false</ScaleCrop>
  <HeadingPairs>
    <vt:vector size="6" baseType="variant">
      <vt:variant>
        <vt:lpstr>Názov</vt:lpstr>
      </vt:variant>
      <vt:variant>
        <vt:i4>1</vt:i4>
      </vt:variant>
      <vt:variant>
        <vt:lpstr>Nadpisy</vt:lpstr>
      </vt:variant>
      <vt:variant>
        <vt:i4>26</vt:i4>
      </vt:variant>
      <vt:variant>
        <vt:lpstr>Title</vt:lpstr>
      </vt:variant>
      <vt:variant>
        <vt:i4>1</vt:i4>
      </vt:variant>
    </vt:vector>
  </HeadingPairs>
  <TitlesOfParts>
    <vt:vector size="28"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33046</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2024-03-21T09:41:00Z</dcterms:modified>
</cp:coreProperties>
</file>